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3403D528" w:rsidR="006A48AF" w:rsidRDefault="001B6A0D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B96BAF">
        <w:rPr>
          <w:rFonts w:ascii="Arial" w:hAnsi="Arial" w:cs="Arial"/>
          <w:b/>
          <w:bCs/>
          <w:sz w:val="22"/>
          <w:szCs w:val="22"/>
        </w:rPr>
        <w:t>3</w:t>
      </w:r>
      <w:r w:rsidRPr="001B6A0D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587BA9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587BA9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87BA9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587BA9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587BA9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587BA9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587BA9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A1447" w14:textId="77777777" w:rsidR="00FA5CE6" w:rsidRDefault="00FA5CE6" w:rsidP="00AC1A4B">
      <w:r>
        <w:separator/>
      </w:r>
    </w:p>
  </w:endnote>
  <w:endnote w:type="continuationSeparator" w:id="0">
    <w:p w14:paraId="17173375" w14:textId="77777777" w:rsidR="00FA5CE6" w:rsidRDefault="00FA5CE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623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623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072B4" w14:textId="77777777" w:rsidR="00FA5CE6" w:rsidRDefault="00FA5CE6" w:rsidP="00AC1A4B">
      <w:r>
        <w:separator/>
      </w:r>
    </w:p>
  </w:footnote>
  <w:footnote w:type="continuationSeparator" w:id="0">
    <w:p w14:paraId="3B1571A9" w14:textId="77777777" w:rsidR="00FA5CE6" w:rsidRDefault="00FA5CE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4494541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B6A0D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520AE45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96BAF">
      <w:rPr>
        <w:rFonts w:ascii="Calibri" w:hAnsi="Calibri"/>
        <w:b/>
        <w:bCs/>
        <w:color w:val="4F81BD"/>
        <w:sz w:val="18"/>
        <w:szCs w:val="18"/>
        <w:lang w:val="pl-PL" w:eastAsia="ar-SA"/>
      </w:rPr>
      <w:t>33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96BA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66867640">
    <w:abstractNumId w:val="50"/>
  </w:num>
  <w:num w:numId="2" w16cid:durableId="1921214873">
    <w:abstractNumId w:val="40"/>
  </w:num>
  <w:num w:numId="3" w16cid:durableId="1684815131">
    <w:abstractNumId w:val="41"/>
  </w:num>
  <w:num w:numId="4" w16cid:durableId="75828159">
    <w:abstractNumId w:val="23"/>
  </w:num>
  <w:num w:numId="5" w16cid:durableId="632908518">
    <w:abstractNumId w:val="49"/>
  </w:num>
  <w:num w:numId="6" w16cid:durableId="91706034">
    <w:abstractNumId w:val="19"/>
  </w:num>
  <w:num w:numId="7" w16cid:durableId="418064054">
    <w:abstractNumId w:val="25"/>
  </w:num>
  <w:num w:numId="8" w16cid:durableId="2082872694">
    <w:abstractNumId w:val="37"/>
  </w:num>
  <w:num w:numId="9" w16cid:durableId="1555265811">
    <w:abstractNumId w:val="35"/>
  </w:num>
  <w:num w:numId="10" w16cid:durableId="1021933335">
    <w:abstractNumId w:val="36"/>
  </w:num>
  <w:num w:numId="11" w16cid:durableId="1741099570">
    <w:abstractNumId w:val="46"/>
  </w:num>
  <w:num w:numId="12" w16cid:durableId="546600363">
    <w:abstractNumId w:val="33"/>
  </w:num>
  <w:num w:numId="13" w16cid:durableId="500857606">
    <w:abstractNumId w:val="42"/>
  </w:num>
  <w:num w:numId="14" w16cid:durableId="1017391583">
    <w:abstractNumId w:val="44"/>
  </w:num>
  <w:num w:numId="15" w16cid:durableId="578753207">
    <w:abstractNumId w:val="43"/>
  </w:num>
  <w:num w:numId="16" w16cid:durableId="1618175912">
    <w:abstractNumId w:val="27"/>
  </w:num>
  <w:num w:numId="17" w16cid:durableId="2132937022">
    <w:abstractNumId w:val="38"/>
  </w:num>
  <w:num w:numId="18" w16cid:durableId="1762294930">
    <w:abstractNumId w:val="45"/>
  </w:num>
  <w:num w:numId="19" w16cid:durableId="1172918029">
    <w:abstractNumId w:val="52"/>
  </w:num>
  <w:num w:numId="20" w16cid:durableId="935940788">
    <w:abstractNumId w:val="30"/>
  </w:num>
  <w:num w:numId="21" w16cid:durableId="340857895">
    <w:abstractNumId w:val="53"/>
  </w:num>
  <w:num w:numId="22" w16cid:durableId="793596934">
    <w:abstractNumId w:val="17"/>
  </w:num>
  <w:num w:numId="23" w16cid:durableId="977219559">
    <w:abstractNumId w:val="48"/>
  </w:num>
  <w:num w:numId="24" w16cid:durableId="1267733424">
    <w:abstractNumId w:val="39"/>
  </w:num>
  <w:num w:numId="25" w16cid:durableId="272371715">
    <w:abstractNumId w:val="28"/>
  </w:num>
  <w:num w:numId="26" w16cid:durableId="204172913">
    <w:abstractNumId w:val="31"/>
  </w:num>
  <w:num w:numId="27" w16cid:durableId="957686396">
    <w:abstractNumId w:val="55"/>
  </w:num>
  <w:num w:numId="28" w16cid:durableId="1536498761">
    <w:abstractNumId w:val="26"/>
  </w:num>
  <w:num w:numId="29" w16cid:durableId="2082941350">
    <w:abstractNumId w:val="51"/>
  </w:num>
  <w:num w:numId="30" w16cid:durableId="2008705449">
    <w:abstractNumId w:val="34"/>
  </w:num>
  <w:num w:numId="31" w16cid:durableId="736629769">
    <w:abstractNumId w:val="54"/>
  </w:num>
  <w:num w:numId="32" w16cid:durableId="1980109660">
    <w:abstractNumId w:val="47"/>
  </w:num>
  <w:num w:numId="33" w16cid:durableId="1917200184">
    <w:abstractNumId w:val="32"/>
  </w:num>
  <w:num w:numId="34" w16cid:durableId="2101558384">
    <w:abstractNumId w:val="22"/>
  </w:num>
  <w:num w:numId="35" w16cid:durableId="859590443">
    <w:abstractNumId w:val="20"/>
  </w:num>
  <w:num w:numId="36" w16cid:durableId="61178416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A0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96D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06C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87BA9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4FA4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1517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2374"/>
    <w:rsid w:val="00870385"/>
    <w:rsid w:val="008706E2"/>
    <w:rsid w:val="00875D96"/>
    <w:rsid w:val="00877524"/>
    <w:rsid w:val="00883F7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BAE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230F"/>
    <w:rsid w:val="00B6652B"/>
    <w:rsid w:val="00B66763"/>
    <w:rsid w:val="00B7142D"/>
    <w:rsid w:val="00B86934"/>
    <w:rsid w:val="00B94DE2"/>
    <w:rsid w:val="00B958E3"/>
    <w:rsid w:val="00B96BAF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E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7CDDA1-BA29-4FCC-9097-F2666A91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3606D-0BE1-4C36-B994-83F16DC54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2021-02-17T13:20:00Z</dcterms:created>
  <dcterms:modified xsi:type="dcterms:W3CDTF">2023-04-14T08:48:00Z</dcterms:modified>
</cp:coreProperties>
</file>